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4D7" w:rsidRDefault="00BA34D7">
      <w:pPr>
        <w:pStyle w:val="Nzev"/>
        <w:rPr>
          <w:rFonts w:eastAsia="Times New Roman"/>
          <w:b/>
          <w:sz w:val="36"/>
          <w:szCs w:val="36"/>
          <w:lang w:eastAsia="ar-SA"/>
        </w:rPr>
      </w:pPr>
      <w:bookmarkStart w:id="0" w:name="_GoBack"/>
      <w:bookmarkEnd w:id="0"/>
      <w:r>
        <w:rPr>
          <w:rFonts w:eastAsia="Times New Roman"/>
          <w:b/>
          <w:sz w:val="36"/>
          <w:szCs w:val="36"/>
          <w:lang w:eastAsia="ar-SA"/>
        </w:rPr>
        <w:t>VÝSLEDKY</w:t>
      </w:r>
    </w:p>
    <w:p w:rsidR="00BA34D7" w:rsidRDefault="00BA34D7">
      <w:pPr>
        <w:pStyle w:val="Nzev"/>
      </w:pPr>
    </w:p>
    <w:p w:rsidR="00BA34D7" w:rsidRDefault="00BA34D7">
      <w:pPr>
        <w:pStyle w:val="Nzev"/>
      </w:pPr>
      <w:r>
        <w:t xml:space="preserve">OKRSKOVÉHO KOLA V PŘESPOLNÍM BĚHU ZŠ </w:t>
      </w:r>
    </w:p>
    <w:p w:rsidR="00BA34D7" w:rsidRDefault="00BA34D7">
      <w:pPr>
        <w:pStyle w:val="Nzev"/>
        <w:jc w:val="left"/>
        <w:rPr>
          <w:rFonts w:eastAsia="Times New Roman"/>
          <w:b/>
          <w:sz w:val="24"/>
          <w:lang w:eastAsia="ar-SA"/>
        </w:rPr>
      </w:pPr>
    </w:p>
    <w:p w:rsidR="00BA34D7" w:rsidRDefault="00BA34D7">
      <w:pPr>
        <w:pStyle w:val="Nzev"/>
        <w:jc w:val="left"/>
        <w:rPr>
          <w:rFonts w:eastAsia="Times New Roman"/>
          <w:sz w:val="24"/>
          <w:lang w:eastAsia="ar-SA"/>
        </w:rPr>
      </w:pPr>
      <w:r>
        <w:rPr>
          <w:rFonts w:eastAsia="Times New Roman"/>
          <w:sz w:val="24"/>
          <w:lang w:eastAsia="ar-SA"/>
        </w:rPr>
        <w:t>Okrsek: BRUŠPERK</w:t>
      </w:r>
      <w:r>
        <w:rPr>
          <w:rFonts w:eastAsia="Times New Roman"/>
          <w:sz w:val="24"/>
          <w:lang w:eastAsia="ar-SA"/>
        </w:rPr>
        <w:tab/>
      </w:r>
      <w:r>
        <w:rPr>
          <w:rFonts w:eastAsia="Times New Roman"/>
          <w:sz w:val="24"/>
          <w:lang w:eastAsia="ar-SA"/>
        </w:rPr>
        <w:tab/>
      </w:r>
      <w:r>
        <w:rPr>
          <w:rFonts w:eastAsia="Times New Roman"/>
          <w:sz w:val="24"/>
          <w:lang w:eastAsia="ar-SA"/>
        </w:rPr>
        <w:tab/>
      </w:r>
      <w:r>
        <w:rPr>
          <w:rFonts w:eastAsia="Times New Roman"/>
          <w:sz w:val="24"/>
          <w:lang w:eastAsia="ar-SA"/>
        </w:rPr>
        <w:tab/>
      </w:r>
    </w:p>
    <w:p w:rsidR="00BA34D7" w:rsidRDefault="00BA34D7">
      <w:pPr>
        <w:pStyle w:val="Nzev"/>
        <w:jc w:val="left"/>
        <w:rPr>
          <w:rFonts w:eastAsia="Times New Roman"/>
          <w:sz w:val="24"/>
          <w:lang w:eastAsia="ar-SA"/>
        </w:rPr>
      </w:pPr>
      <w:r>
        <w:rPr>
          <w:rFonts w:eastAsia="Times New Roman"/>
          <w:sz w:val="24"/>
          <w:lang w:eastAsia="ar-SA"/>
        </w:rPr>
        <w:t>Pořadatel:</w:t>
      </w:r>
      <w:r w:rsidR="005B5BDC">
        <w:rPr>
          <w:rFonts w:eastAsia="Times New Roman"/>
          <w:sz w:val="24"/>
          <w:lang w:eastAsia="ar-SA"/>
        </w:rPr>
        <w:t xml:space="preserve"> </w:t>
      </w:r>
      <w:r>
        <w:rPr>
          <w:rFonts w:eastAsia="Times New Roman"/>
          <w:sz w:val="24"/>
          <w:lang w:eastAsia="ar-SA"/>
        </w:rPr>
        <w:t>ZŠ FRYČOVICE</w:t>
      </w:r>
      <w:r>
        <w:rPr>
          <w:rFonts w:eastAsia="Times New Roman"/>
          <w:sz w:val="24"/>
          <w:lang w:eastAsia="ar-SA"/>
        </w:rPr>
        <w:tab/>
      </w:r>
      <w:r>
        <w:rPr>
          <w:rFonts w:eastAsia="Times New Roman"/>
          <w:sz w:val="24"/>
          <w:lang w:eastAsia="ar-SA"/>
        </w:rPr>
        <w:tab/>
      </w:r>
    </w:p>
    <w:p w:rsidR="00BA34D7" w:rsidRDefault="00BA34D7">
      <w:pPr>
        <w:pStyle w:val="Nzev"/>
        <w:jc w:val="left"/>
        <w:rPr>
          <w:rFonts w:eastAsia="Times New Roman"/>
          <w:sz w:val="24"/>
          <w:lang w:eastAsia="ar-SA"/>
        </w:rPr>
      </w:pPr>
      <w:r>
        <w:rPr>
          <w:rFonts w:eastAsia="Times New Roman"/>
          <w:sz w:val="24"/>
          <w:lang w:eastAsia="ar-SA"/>
        </w:rPr>
        <w:t>Termín:</w:t>
      </w:r>
      <w:r w:rsidR="00D46E29">
        <w:rPr>
          <w:rFonts w:eastAsia="Times New Roman"/>
          <w:sz w:val="24"/>
          <w:lang w:eastAsia="ar-SA"/>
        </w:rPr>
        <w:t xml:space="preserve"> </w:t>
      </w:r>
      <w:r w:rsidR="00FF1E03">
        <w:rPr>
          <w:rFonts w:eastAsia="Times New Roman"/>
          <w:sz w:val="24"/>
          <w:lang w:eastAsia="ar-SA"/>
        </w:rPr>
        <w:t>2</w:t>
      </w:r>
      <w:r w:rsidR="009C5CFB">
        <w:rPr>
          <w:rFonts w:eastAsia="Times New Roman"/>
          <w:sz w:val="24"/>
          <w:lang w:eastAsia="ar-SA"/>
        </w:rPr>
        <w:t>6</w:t>
      </w:r>
      <w:r>
        <w:rPr>
          <w:rFonts w:eastAsia="Times New Roman"/>
          <w:sz w:val="24"/>
          <w:lang w:eastAsia="ar-SA"/>
        </w:rPr>
        <w:t>. 9 20</w:t>
      </w:r>
      <w:r w:rsidR="005B60B7">
        <w:rPr>
          <w:rFonts w:eastAsia="Times New Roman"/>
          <w:sz w:val="24"/>
          <w:lang w:eastAsia="ar-SA"/>
        </w:rPr>
        <w:t>2</w:t>
      </w:r>
      <w:r w:rsidR="009C5CFB">
        <w:rPr>
          <w:rFonts w:eastAsia="Times New Roman"/>
          <w:sz w:val="24"/>
          <w:lang w:eastAsia="ar-SA"/>
        </w:rPr>
        <w:t>4</w:t>
      </w:r>
      <w:r>
        <w:rPr>
          <w:rFonts w:eastAsia="Times New Roman"/>
          <w:sz w:val="24"/>
          <w:lang w:eastAsia="ar-SA"/>
        </w:rPr>
        <w:tab/>
      </w:r>
      <w:r>
        <w:rPr>
          <w:rFonts w:eastAsia="Times New Roman"/>
          <w:sz w:val="24"/>
          <w:lang w:eastAsia="ar-SA"/>
        </w:rPr>
        <w:tab/>
      </w:r>
    </w:p>
    <w:p w:rsidR="00BA34D7" w:rsidRDefault="00BA34D7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Místo konání:</w:t>
      </w:r>
      <w:r w:rsidR="005B5BDC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HŘIŠTĚ TJ SOKOL FRYČOVICE</w:t>
      </w:r>
      <w:r>
        <w:rPr>
          <w:rFonts w:eastAsia="Times New Roman"/>
          <w:lang w:eastAsia="ar-SA"/>
        </w:rPr>
        <w:tab/>
      </w:r>
    </w:p>
    <w:p w:rsidR="00B1522D" w:rsidRPr="00B1522D" w:rsidRDefault="00B1522D" w:rsidP="00B1522D">
      <w:pPr>
        <w:pStyle w:val="Nzev"/>
        <w:jc w:val="left"/>
        <w:rPr>
          <w:rFonts w:eastAsia="Times New Roman"/>
          <w:sz w:val="22"/>
          <w:lang w:eastAsia="ar-SA"/>
        </w:rPr>
      </w:pPr>
      <w:r w:rsidRPr="00B1522D">
        <w:rPr>
          <w:sz w:val="24"/>
        </w:rPr>
        <w:t>Počet pedagogických pracovníků</w:t>
      </w:r>
      <w:r>
        <w:rPr>
          <w:sz w:val="24"/>
        </w:rPr>
        <w:t xml:space="preserve">: </w:t>
      </w:r>
      <w:r w:rsidR="00EE3361">
        <w:rPr>
          <w:sz w:val="24"/>
        </w:rPr>
        <w:t>2</w:t>
      </w:r>
    </w:p>
    <w:p w:rsidR="00BA34D7" w:rsidRDefault="00BA34D7">
      <w:pPr>
        <w:rPr>
          <w:rFonts w:eastAsia="Times New Roman"/>
          <w:lang w:eastAsia="ar-SA"/>
        </w:rPr>
      </w:pPr>
    </w:p>
    <w:p w:rsidR="00BA34D7" w:rsidRDefault="00BA34D7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Výsledky:</w:t>
      </w:r>
    </w:p>
    <w:p w:rsidR="00BA34D7" w:rsidRDefault="00BA34D7">
      <w:pPr>
        <w:pStyle w:val="Nzev"/>
        <w:jc w:val="left"/>
        <w:rPr>
          <w:rFonts w:eastAsia="Times New Roman"/>
          <w:b/>
          <w:bCs/>
          <w:sz w:val="24"/>
          <w:lang w:eastAsia="ar-SA"/>
        </w:rPr>
      </w:pPr>
      <w:r>
        <w:rPr>
          <w:rFonts w:eastAsia="Times New Roman"/>
          <w:sz w:val="24"/>
          <w:lang w:eastAsia="ar-SA"/>
        </w:rPr>
        <w:t>Kategorie:</w:t>
      </w:r>
      <w:r>
        <w:rPr>
          <w:rFonts w:eastAsia="Times New Roman"/>
          <w:b/>
          <w:bCs/>
          <w:sz w:val="24"/>
          <w:lang w:eastAsia="ar-SA"/>
        </w:rPr>
        <w:t xml:space="preserve"> III. DÍVKY</w:t>
      </w:r>
    </w:p>
    <w:p w:rsidR="00BA34D7" w:rsidRDefault="00BA34D7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Počet družstev:</w:t>
      </w:r>
      <w:r w:rsidR="005B5BDC">
        <w:rPr>
          <w:rFonts w:eastAsia="Times New Roman"/>
          <w:lang w:eastAsia="ar-SA"/>
        </w:rPr>
        <w:t xml:space="preserve"> </w:t>
      </w:r>
      <w:r w:rsidR="002758A5">
        <w:rPr>
          <w:rFonts w:eastAsia="Times New Roman"/>
          <w:lang w:eastAsia="ar-SA"/>
        </w:rPr>
        <w:t>3</w:t>
      </w:r>
    </w:p>
    <w:p w:rsidR="00BA34D7" w:rsidRDefault="00BA34D7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Počet účastníků:</w:t>
      </w:r>
      <w:r w:rsidR="005B5BDC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1</w:t>
      </w:r>
      <w:r w:rsidR="005B60B7">
        <w:rPr>
          <w:rFonts w:eastAsia="Times New Roman"/>
          <w:lang w:eastAsia="ar-SA"/>
        </w:rPr>
        <w:t>4</w:t>
      </w:r>
    </w:p>
    <w:p w:rsidR="00BA34D7" w:rsidRDefault="00BA34D7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Celkové pořadí:</w:t>
      </w:r>
    </w:p>
    <w:p w:rsidR="00824D5A" w:rsidRDefault="00824D5A" w:rsidP="00824D5A">
      <w:pPr>
        <w:numPr>
          <w:ilvl w:val="0"/>
          <w:numId w:val="4"/>
        </w:numPr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ZŠ BRUŠPERK</w:t>
      </w:r>
    </w:p>
    <w:p w:rsidR="00824D5A" w:rsidRPr="00D46E29" w:rsidRDefault="00824D5A" w:rsidP="00824D5A">
      <w:pPr>
        <w:numPr>
          <w:ilvl w:val="0"/>
          <w:numId w:val="4"/>
        </w:numPr>
        <w:rPr>
          <w:rFonts w:eastAsia="Times New Roman"/>
          <w:lang w:eastAsia="ar-SA"/>
        </w:rPr>
      </w:pPr>
      <w:r w:rsidRPr="00D46E29">
        <w:rPr>
          <w:rFonts w:eastAsia="Times New Roman"/>
          <w:lang w:eastAsia="ar-SA"/>
        </w:rPr>
        <w:t xml:space="preserve">ZŠ </w:t>
      </w:r>
      <w:r w:rsidR="009C5CFB">
        <w:rPr>
          <w:rFonts w:eastAsia="Times New Roman"/>
          <w:lang w:eastAsia="ar-SA"/>
        </w:rPr>
        <w:t>HUKVALDY</w:t>
      </w:r>
    </w:p>
    <w:p w:rsidR="00BA34D7" w:rsidRPr="00824D5A" w:rsidRDefault="00824D5A" w:rsidP="00824D5A">
      <w:pPr>
        <w:numPr>
          <w:ilvl w:val="0"/>
          <w:numId w:val="4"/>
        </w:numPr>
        <w:tabs>
          <w:tab w:val="left" w:pos="1440"/>
        </w:tabs>
        <w:rPr>
          <w:rFonts w:eastAsia="Times New Roman"/>
          <w:lang w:eastAsia="ar-SA"/>
        </w:rPr>
      </w:pPr>
      <w:r w:rsidRPr="00127116">
        <w:rPr>
          <w:rFonts w:eastAsia="Times New Roman"/>
          <w:bCs/>
          <w:lang w:eastAsia="ar-SA"/>
        </w:rPr>
        <w:t>ZŠ</w:t>
      </w:r>
      <w:r w:rsidR="009C5CFB">
        <w:rPr>
          <w:rFonts w:eastAsia="Times New Roman"/>
          <w:bCs/>
          <w:lang w:eastAsia="ar-SA"/>
        </w:rPr>
        <w:t xml:space="preserve"> </w:t>
      </w:r>
      <w:r w:rsidR="009C5CFB">
        <w:rPr>
          <w:rFonts w:eastAsia="Times New Roman"/>
          <w:lang w:eastAsia="ar-SA"/>
        </w:rPr>
        <w:t>FRYČOVICE</w:t>
      </w:r>
      <w:r w:rsidR="00BA34D7" w:rsidRPr="00824D5A">
        <w:rPr>
          <w:rFonts w:eastAsia="Times New Roman"/>
          <w:lang w:eastAsia="ar-SA"/>
        </w:rPr>
        <w:tab/>
      </w:r>
    </w:p>
    <w:p w:rsidR="00BA34D7" w:rsidRDefault="00BA34D7">
      <w:pPr>
        <w:ind w:left="5664"/>
        <w:rPr>
          <w:rFonts w:eastAsia="Times New Roman"/>
          <w:lang w:eastAsia="ar-SA"/>
        </w:rPr>
      </w:pPr>
    </w:p>
    <w:p w:rsidR="00BA34D7" w:rsidRDefault="00BA34D7">
      <w:pPr>
        <w:pStyle w:val="Nzev"/>
        <w:jc w:val="left"/>
        <w:rPr>
          <w:rFonts w:eastAsia="Times New Roman"/>
          <w:b/>
          <w:bCs/>
          <w:sz w:val="24"/>
          <w:lang w:eastAsia="ar-SA"/>
        </w:rPr>
      </w:pPr>
      <w:r>
        <w:rPr>
          <w:rFonts w:eastAsia="Times New Roman"/>
          <w:sz w:val="24"/>
          <w:lang w:eastAsia="ar-SA"/>
        </w:rPr>
        <w:t xml:space="preserve">Kategorie: </w:t>
      </w:r>
      <w:r>
        <w:rPr>
          <w:rFonts w:eastAsia="Times New Roman"/>
          <w:b/>
          <w:bCs/>
          <w:sz w:val="24"/>
          <w:lang w:eastAsia="ar-SA"/>
        </w:rPr>
        <w:t>III. CHLAPCI</w:t>
      </w:r>
    </w:p>
    <w:p w:rsidR="002758A5" w:rsidRDefault="002758A5" w:rsidP="002758A5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Počet družstev:</w:t>
      </w:r>
      <w:r w:rsidR="005B5BDC">
        <w:rPr>
          <w:rFonts w:eastAsia="Times New Roman"/>
          <w:lang w:eastAsia="ar-SA"/>
        </w:rPr>
        <w:t xml:space="preserve"> </w:t>
      </w:r>
      <w:r w:rsidR="009C5CFB">
        <w:rPr>
          <w:rFonts w:eastAsia="Times New Roman"/>
          <w:lang w:eastAsia="ar-SA"/>
        </w:rPr>
        <w:t>2</w:t>
      </w:r>
    </w:p>
    <w:p w:rsidR="002758A5" w:rsidRDefault="002758A5" w:rsidP="002758A5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Počet účastníků:</w:t>
      </w:r>
      <w:r w:rsidR="005B5BDC">
        <w:rPr>
          <w:rFonts w:eastAsia="Times New Roman"/>
          <w:lang w:eastAsia="ar-SA"/>
        </w:rPr>
        <w:t xml:space="preserve"> 1</w:t>
      </w:r>
      <w:r w:rsidR="009C5CFB">
        <w:rPr>
          <w:rFonts w:eastAsia="Times New Roman"/>
          <w:lang w:eastAsia="ar-SA"/>
        </w:rPr>
        <w:t>0</w:t>
      </w:r>
    </w:p>
    <w:p w:rsidR="002758A5" w:rsidRDefault="002758A5" w:rsidP="002758A5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Celkové pořadí:</w:t>
      </w:r>
    </w:p>
    <w:p w:rsidR="009C5CFB" w:rsidRPr="009C5CFB" w:rsidRDefault="009C5CFB" w:rsidP="009C5CFB">
      <w:pPr>
        <w:numPr>
          <w:ilvl w:val="0"/>
          <w:numId w:val="2"/>
        </w:numPr>
        <w:rPr>
          <w:rFonts w:eastAsia="Times New Roman"/>
          <w:b/>
          <w:lang w:eastAsia="ar-SA"/>
        </w:rPr>
      </w:pPr>
      <w:r w:rsidRPr="009C5CFB">
        <w:rPr>
          <w:rFonts w:eastAsia="Times New Roman"/>
          <w:b/>
          <w:lang w:eastAsia="ar-SA"/>
        </w:rPr>
        <w:t xml:space="preserve">ZŠ </w:t>
      </w:r>
      <w:r w:rsidRPr="009C5CFB">
        <w:rPr>
          <w:rFonts w:eastAsia="Times New Roman"/>
          <w:b/>
          <w:bCs/>
          <w:lang w:eastAsia="ar-SA"/>
        </w:rPr>
        <w:t>BRUŠPERK</w:t>
      </w:r>
    </w:p>
    <w:p w:rsidR="00BA34D7" w:rsidRPr="00127116" w:rsidRDefault="009C5CFB" w:rsidP="009C5CFB">
      <w:pPr>
        <w:numPr>
          <w:ilvl w:val="0"/>
          <w:numId w:val="2"/>
        </w:numPr>
        <w:rPr>
          <w:rFonts w:eastAsia="Times New Roman"/>
          <w:lang w:eastAsia="ar-SA"/>
        </w:rPr>
      </w:pPr>
      <w:r w:rsidRPr="00127116">
        <w:rPr>
          <w:rFonts w:eastAsia="Times New Roman"/>
          <w:bCs/>
          <w:lang w:eastAsia="ar-SA"/>
        </w:rPr>
        <w:t xml:space="preserve">ZŠ </w:t>
      </w:r>
      <w:r>
        <w:rPr>
          <w:rFonts w:eastAsia="Times New Roman"/>
          <w:lang w:eastAsia="ar-SA"/>
        </w:rPr>
        <w:t>FRYČOVICE</w:t>
      </w:r>
      <w:r w:rsidR="00BA34D7" w:rsidRPr="00127116">
        <w:rPr>
          <w:rFonts w:eastAsia="Times New Roman"/>
          <w:lang w:eastAsia="ar-SA"/>
        </w:rPr>
        <w:tab/>
      </w:r>
    </w:p>
    <w:p w:rsidR="00BA34D7" w:rsidRDefault="00BA34D7">
      <w:pPr>
        <w:pStyle w:val="Nzev"/>
        <w:jc w:val="left"/>
        <w:rPr>
          <w:rFonts w:eastAsia="Times New Roman"/>
          <w:lang w:eastAsia="ar-SA"/>
        </w:rPr>
      </w:pPr>
    </w:p>
    <w:p w:rsidR="00BA34D7" w:rsidRDefault="00BA34D7">
      <w:pPr>
        <w:pStyle w:val="Nzev"/>
        <w:jc w:val="left"/>
        <w:rPr>
          <w:rFonts w:eastAsia="Times New Roman"/>
          <w:b/>
          <w:bCs/>
          <w:sz w:val="24"/>
          <w:lang w:eastAsia="ar-SA"/>
        </w:rPr>
      </w:pPr>
      <w:r>
        <w:rPr>
          <w:rFonts w:eastAsia="Times New Roman"/>
          <w:sz w:val="24"/>
          <w:lang w:eastAsia="ar-SA"/>
        </w:rPr>
        <w:t xml:space="preserve">Kategorie: </w:t>
      </w:r>
      <w:r w:rsidR="005B60B7" w:rsidRPr="005B60B7">
        <w:rPr>
          <w:rFonts w:eastAsia="Times New Roman"/>
          <w:b/>
          <w:sz w:val="24"/>
          <w:lang w:eastAsia="ar-SA"/>
        </w:rPr>
        <w:t>I</w:t>
      </w:r>
      <w:r w:rsidRPr="005B60B7">
        <w:rPr>
          <w:rFonts w:eastAsia="Times New Roman"/>
          <w:b/>
          <w:bCs/>
          <w:sz w:val="24"/>
          <w:lang w:eastAsia="ar-SA"/>
        </w:rPr>
        <w:t>V. DÍVKY</w:t>
      </w:r>
    </w:p>
    <w:p w:rsidR="002758A5" w:rsidRDefault="002758A5" w:rsidP="002758A5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Počet družstev:</w:t>
      </w:r>
      <w:r w:rsidR="005B5BDC">
        <w:rPr>
          <w:rFonts w:eastAsia="Times New Roman"/>
          <w:lang w:eastAsia="ar-SA"/>
        </w:rPr>
        <w:t xml:space="preserve"> </w:t>
      </w:r>
      <w:r w:rsidR="009C5CFB">
        <w:rPr>
          <w:rFonts w:eastAsia="Times New Roman"/>
          <w:lang w:eastAsia="ar-SA"/>
        </w:rPr>
        <w:t>3</w:t>
      </w:r>
    </w:p>
    <w:p w:rsidR="002758A5" w:rsidRDefault="002758A5" w:rsidP="002758A5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Počet účastníků:</w:t>
      </w:r>
      <w:r w:rsidR="005B5BDC">
        <w:rPr>
          <w:rFonts w:eastAsia="Times New Roman"/>
          <w:lang w:eastAsia="ar-SA"/>
        </w:rPr>
        <w:t xml:space="preserve"> </w:t>
      </w:r>
      <w:r w:rsidR="009C5CFB">
        <w:rPr>
          <w:rFonts w:eastAsia="Times New Roman"/>
          <w:lang w:eastAsia="ar-SA"/>
        </w:rPr>
        <w:t>15</w:t>
      </w:r>
    </w:p>
    <w:p w:rsidR="002758A5" w:rsidRDefault="002758A5" w:rsidP="002758A5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Celkové pořadí:</w:t>
      </w:r>
    </w:p>
    <w:p w:rsidR="009C5CFB" w:rsidRPr="009C5CFB" w:rsidRDefault="009C5CFB" w:rsidP="009C5CFB">
      <w:pPr>
        <w:numPr>
          <w:ilvl w:val="0"/>
          <w:numId w:val="6"/>
        </w:numPr>
        <w:rPr>
          <w:rFonts w:eastAsia="Times New Roman"/>
          <w:b/>
          <w:bCs/>
          <w:lang w:eastAsia="ar-SA"/>
        </w:rPr>
      </w:pPr>
      <w:r w:rsidRPr="009C5CFB">
        <w:rPr>
          <w:rFonts w:eastAsia="Times New Roman"/>
          <w:b/>
          <w:bCs/>
          <w:lang w:eastAsia="ar-SA"/>
        </w:rPr>
        <w:t xml:space="preserve">ZŠ St. Ves nad </w:t>
      </w:r>
      <w:proofErr w:type="gramStart"/>
      <w:r w:rsidRPr="009C5CFB">
        <w:rPr>
          <w:rFonts w:eastAsia="Times New Roman"/>
          <w:b/>
          <w:bCs/>
          <w:lang w:eastAsia="ar-SA"/>
        </w:rPr>
        <w:t>Ond</w:t>
      </w:r>
      <w:proofErr w:type="gramEnd"/>
      <w:r w:rsidRPr="009C5CFB">
        <w:rPr>
          <w:rFonts w:eastAsia="Times New Roman"/>
          <w:b/>
          <w:bCs/>
          <w:lang w:eastAsia="ar-SA"/>
        </w:rPr>
        <w:t>.</w:t>
      </w:r>
    </w:p>
    <w:p w:rsidR="009C5CFB" w:rsidRPr="009C5CFB" w:rsidRDefault="009C5CFB" w:rsidP="009C5CFB">
      <w:pPr>
        <w:numPr>
          <w:ilvl w:val="0"/>
          <w:numId w:val="6"/>
        </w:numPr>
        <w:rPr>
          <w:rFonts w:eastAsia="Times New Roman"/>
          <w:lang w:eastAsia="ar-SA"/>
        </w:rPr>
      </w:pPr>
      <w:r w:rsidRPr="00D46E29">
        <w:rPr>
          <w:rFonts w:eastAsia="Times New Roman"/>
          <w:lang w:eastAsia="ar-SA"/>
        </w:rPr>
        <w:t xml:space="preserve">ZŠ </w:t>
      </w:r>
      <w:r w:rsidRPr="009C5CFB">
        <w:rPr>
          <w:rFonts w:eastAsia="Times New Roman"/>
          <w:bCs/>
          <w:lang w:eastAsia="ar-SA"/>
        </w:rPr>
        <w:t>BRUŠPERK</w:t>
      </w:r>
    </w:p>
    <w:p w:rsidR="009C5CFB" w:rsidRPr="0010761D" w:rsidRDefault="009C5CFB" w:rsidP="009C5CFB">
      <w:pPr>
        <w:numPr>
          <w:ilvl w:val="0"/>
          <w:numId w:val="6"/>
        </w:numPr>
        <w:tabs>
          <w:tab w:val="left" w:pos="1440"/>
        </w:tabs>
        <w:rPr>
          <w:rFonts w:eastAsia="Times New Roman"/>
          <w:lang w:eastAsia="ar-SA"/>
        </w:rPr>
      </w:pPr>
      <w:r w:rsidRPr="00127116">
        <w:rPr>
          <w:rFonts w:eastAsia="Times New Roman"/>
          <w:bCs/>
          <w:lang w:eastAsia="ar-SA"/>
        </w:rPr>
        <w:t xml:space="preserve">ZŠ </w:t>
      </w:r>
      <w:r>
        <w:rPr>
          <w:rFonts w:eastAsia="Times New Roman"/>
          <w:lang w:eastAsia="ar-SA"/>
        </w:rPr>
        <w:t>FRYČOVICE</w:t>
      </w:r>
    </w:p>
    <w:p w:rsidR="007772BD" w:rsidRPr="00FF1E03" w:rsidRDefault="007772BD" w:rsidP="00C56E32">
      <w:pPr>
        <w:tabs>
          <w:tab w:val="left" w:pos="1440"/>
        </w:tabs>
        <w:ind w:left="720"/>
        <w:rPr>
          <w:rFonts w:eastAsia="Times New Roman"/>
          <w:lang w:eastAsia="ar-SA"/>
        </w:rPr>
      </w:pPr>
    </w:p>
    <w:p w:rsidR="00BA34D7" w:rsidRDefault="00BA34D7">
      <w:pPr>
        <w:ind w:left="5664"/>
        <w:rPr>
          <w:rFonts w:eastAsia="Times New Roman"/>
          <w:lang w:eastAsia="ar-SA"/>
        </w:rPr>
      </w:pPr>
    </w:p>
    <w:p w:rsidR="00BA34D7" w:rsidRDefault="00BA34D7">
      <w:pPr>
        <w:pStyle w:val="Nzev"/>
        <w:jc w:val="left"/>
        <w:rPr>
          <w:rFonts w:eastAsia="Times New Roman"/>
          <w:b/>
          <w:bCs/>
          <w:sz w:val="24"/>
          <w:lang w:eastAsia="ar-SA"/>
        </w:rPr>
      </w:pPr>
      <w:r>
        <w:rPr>
          <w:rFonts w:eastAsia="Times New Roman"/>
          <w:sz w:val="24"/>
          <w:lang w:eastAsia="ar-SA"/>
        </w:rPr>
        <w:t>Kategorie</w:t>
      </w:r>
      <w:r w:rsidRPr="005B60B7">
        <w:rPr>
          <w:rFonts w:eastAsia="Times New Roman"/>
          <w:b/>
          <w:sz w:val="24"/>
          <w:lang w:eastAsia="ar-SA"/>
        </w:rPr>
        <w:t xml:space="preserve">: </w:t>
      </w:r>
      <w:r w:rsidR="005B60B7" w:rsidRPr="005B60B7">
        <w:rPr>
          <w:rFonts w:eastAsia="Times New Roman"/>
          <w:b/>
          <w:sz w:val="24"/>
          <w:lang w:eastAsia="ar-SA"/>
        </w:rPr>
        <w:t>I</w:t>
      </w:r>
      <w:r w:rsidRPr="005B60B7">
        <w:rPr>
          <w:rFonts w:eastAsia="Times New Roman"/>
          <w:b/>
          <w:bCs/>
          <w:sz w:val="24"/>
          <w:lang w:eastAsia="ar-SA"/>
        </w:rPr>
        <w:t>V. CHLAPCI</w:t>
      </w:r>
    </w:p>
    <w:p w:rsidR="002758A5" w:rsidRDefault="002758A5" w:rsidP="002758A5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Počet družstev:</w:t>
      </w:r>
      <w:r w:rsidR="005B5BDC">
        <w:rPr>
          <w:rFonts w:eastAsia="Times New Roman"/>
          <w:lang w:eastAsia="ar-SA"/>
        </w:rPr>
        <w:t xml:space="preserve"> </w:t>
      </w:r>
      <w:r w:rsidR="005B60B7">
        <w:rPr>
          <w:rFonts w:eastAsia="Times New Roman"/>
          <w:lang w:eastAsia="ar-SA"/>
        </w:rPr>
        <w:t>4</w:t>
      </w:r>
    </w:p>
    <w:p w:rsidR="002758A5" w:rsidRDefault="002758A5" w:rsidP="002758A5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Počet účastníků:</w:t>
      </w:r>
      <w:r w:rsidR="005B5BDC">
        <w:rPr>
          <w:rFonts w:eastAsia="Times New Roman"/>
          <w:lang w:eastAsia="ar-SA"/>
        </w:rPr>
        <w:t xml:space="preserve"> </w:t>
      </w:r>
      <w:r w:rsidR="005B60B7">
        <w:rPr>
          <w:rFonts w:eastAsia="Times New Roman"/>
          <w:lang w:eastAsia="ar-SA"/>
        </w:rPr>
        <w:t>2</w:t>
      </w:r>
      <w:r w:rsidR="009C5CFB">
        <w:rPr>
          <w:rFonts w:eastAsia="Times New Roman"/>
          <w:lang w:eastAsia="ar-SA"/>
        </w:rPr>
        <w:t>0</w:t>
      </w:r>
    </w:p>
    <w:p w:rsidR="002758A5" w:rsidRDefault="002758A5" w:rsidP="002758A5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Celkové pořadí:</w:t>
      </w:r>
    </w:p>
    <w:p w:rsidR="005B60B7" w:rsidRDefault="005B60B7" w:rsidP="005B60B7">
      <w:pPr>
        <w:numPr>
          <w:ilvl w:val="0"/>
          <w:numId w:val="8"/>
        </w:numPr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ZŠ BRUŠPERK</w:t>
      </w:r>
    </w:p>
    <w:p w:rsidR="009C5CFB" w:rsidRPr="009C5CFB" w:rsidRDefault="009C5CFB" w:rsidP="009C5CFB">
      <w:pPr>
        <w:numPr>
          <w:ilvl w:val="0"/>
          <w:numId w:val="8"/>
        </w:numPr>
        <w:rPr>
          <w:rFonts w:eastAsia="Times New Roman"/>
          <w:lang w:eastAsia="ar-SA"/>
        </w:rPr>
      </w:pPr>
      <w:r w:rsidRPr="00127116">
        <w:rPr>
          <w:rFonts w:eastAsia="Times New Roman"/>
          <w:bCs/>
          <w:lang w:eastAsia="ar-SA"/>
        </w:rPr>
        <w:t xml:space="preserve">ZŠ </w:t>
      </w:r>
      <w:r>
        <w:rPr>
          <w:rFonts w:eastAsia="Times New Roman"/>
          <w:lang w:eastAsia="ar-SA"/>
        </w:rPr>
        <w:t>HUKVALDY</w:t>
      </w:r>
    </w:p>
    <w:p w:rsidR="005B60B7" w:rsidRDefault="005B60B7" w:rsidP="005B60B7">
      <w:pPr>
        <w:numPr>
          <w:ilvl w:val="0"/>
          <w:numId w:val="8"/>
        </w:numPr>
        <w:rPr>
          <w:rFonts w:eastAsia="Times New Roman"/>
          <w:b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ZŠ St. Ves nad </w:t>
      </w:r>
      <w:proofErr w:type="gramStart"/>
      <w:r>
        <w:rPr>
          <w:rFonts w:eastAsia="Times New Roman"/>
          <w:bCs/>
          <w:lang w:eastAsia="ar-SA"/>
        </w:rPr>
        <w:t>Ond</w:t>
      </w:r>
      <w:proofErr w:type="gramEnd"/>
      <w:r>
        <w:rPr>
          <w:rFonts w:eastAsia="Times New Roman"/>
          <w:bCs/>
          <w:lang w:eastAsia="ar-SA"/>
        </w:rPr>
        <w:t>.</w:t>
      </w:r>
    </w:p>
    <w:p w:rsidR="005B60B7" w:rsidRDefault="005B60B7" w:rsidP="005B60B7">
      <w:pPr>
        <w:numPr>
          <w:ilvl w:val="0"/>
          <w:numId w:val="8"/>
        </w:numPr>
        <w:rPr>
          <w:rFonts w:eastAsia="Times New Roman"/>
          <w:lang w:eastAsia="ar-SA"/>
        </w:rPr>
      </w:pPr>
      <w:r w:rsidRPr="00D46E29">
        <w:rPr>
          <w:rFonts w:eastAsia="Times New Roman"/>
          <w:lang w:eastAsia="ar-SA"/>
        </w:rPr>
        <w:t xml:space="preserve">ZŠ </w:t>
      </w:r>
      <w:r>
        <w:rPr>
          <w:rFonts w:eastAsia="Times New Roman"/>
          <w:lang w:eastAsia="ar-SA"/>
        </w:rPr>
        <w:t>FRYČOVICE</w:t>
      </w:r>
    </w:p>
    <w:p w:rsidR="005B60B7" w:rsidRDefault="005B60B7" w:rsidP="005B60B7">
      <w:pPr>
        <w:tabs>
          <w:tab w:val="left" w:pos="1440"/>
        </w:tabs>
        <w:ind w:left="720"/>
        <w:rPr>
          <w:rFonts w:eastAsia="Times New Roman"/>
          <w:bCs/>
          <w:lang w:eastAsia="ar-SA"/>
        </w:rPr>
      </w:pPr>
    </w:p>
    <w:p w:rsidR="00BA34D7" w:rsidRDefault="00BA34D7">
      <w:pPr>
        <w:ind w:left="5664"/>
        <w:rPr>
          <w:rFonts w:eastAsia="Times New Roman"/>
          <w:lang w:eastAsia="ar-SA"/>
        </w:rPr>
      </w:pPr>
    </w:p>
    <w:p w:rsidR="00BA34D7" w:rsidRDefault="00BA34D7">
      <w:pPr>
        <w:ind w:left="5664"/>
        <w:rPr>
          <w:rFonts w:eastAsia="Times New Roman"/>
          <w:lang w:eastAsia="ar-SA"/>
        </w:rPr>
      </w:pPr>
    </w:p>
    <w:p w:rsidR="00BA34D7" w:rsidRDefault="00BA34D7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                                                          zpracoval: Jiří Šefl</w:t>
      </w:r>
    </w:p>
    <w:sectPr w:rsidR="00BA34D7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16D6675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9FB05A8"/>
    <w:multiLevelType w:val="multilevel"/>
    <w:tmpl w:val="0BE0D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F3C715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29"/>
    <w:rsid w:val="0010761D"/>
    <w:rsid w:val="00120CDC"/>
    <w:rsid w:val="00127116"/>
    <w:rsid w:val="001B799F"/>
    <w:rsid w:val="002758A5"/>
    <w:rsid w:val="004E0E0A"/>
    <w:rsid w:val="005B5BDC"/>
    <w:rsid w:val="005B60B7"/>
    <w:rsid w:val="007772BD"/>
    <w:rsid w:val="00824D5A"/>
    <w:rsid w:val="008D384C"/>
    <w:rsid w:val="009A305F"/>
    <w:rsid w:val="009B29EB"/>
    <w:rsid w:val="009C5CFB"/>
    <w:rsid w:val="00B1522D"/>
    <w:rsid w:val="00B7742A"/>
    <w:rsid w:val="00BA34D7"/>
    <w:rsid w:val="00C56E32"/>
    <w:rsid w:val="00CC6FB9"/>
    <w:rsid w:val="00D46E29"/>
    <w:rsid w:val="00EE3361"/>
    <w:rsid w:val="00FD0D76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B24EA-2355-440D-B347-EE080D42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after="120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pPr>
      <w:jc w:val="center"/>
    </w:pPr>
    <w:rPr>
      <w:sz w:val="28"/>
    </w:rPr>
  </w:style>
  <w:style w:type="paragraph" w:styleId="Podtitul">
    <w:name w:val="Podtitul"/>
    <w:basedOn w:val="Nadpis"/>
    <w:next w:val="Zkladntext"/>
    <w:qFormat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Šefl</dc:creator>
  <cp:keywords/>
  <cp:lastModifiedBy>Miroslav Paseka</cp:lastModifiedBy>
  <cp:revision>2</cp:revision>
  <cp:lastPrinted>2112-12-31T23:00:00Z</cp:lastPrinted>
  <dcterms:created xsi:type="dcterms:W3CDTF">2024-09-28T04:14:00Z</dcterms:created>
  <dcterms:modified xsi:type="dcterms:W3CDTF">2024-09-28T04:14:00Z</dcterms:modified>
</cp:coreProperties>
</file>